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6FEE91FB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308B9C56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61D39EA7" w14:textId="694DADFC" w:rsidR="005F01D9" w:rsidRPr="00717CD7" w:rsidRDefault="005F01D9" w:rsidP="00AD1E29">
      <w:pPr>
        <w:pStyle w:val="normalnynowy"/>
        <w:spacing w:after="0" w:line="240" w:lineRule="auto"/>
        <w:ind w:left="0"/>
        <w:jc w:val="center"/>
        <w:rPr>
          <w:b/>
        </w:rPr>
      </w:pPr>
      <w:r w:rsidRPr="00717CD7">
        <w:rPr>
          <w:b/>
        </w:rPr>
        <w:t xml:space="preserve">Oświadczenie Wykonawcy </w:t>
      </w:r>
    </w:p>
    <w:p w14:paraId="76DDD18E" w14:textId="77777777" w:rsidR="00AD1E29" w:rsidRDefault="00C201FF" w:rsidP="00AD1E29">
      <w:pPr>
        <w:pStyle w:val="normalnynowy"/>
        <w:spacing w:after="0" w:line="240" w:lineRule="auto"/>
        <w:jc w:val="center"/>
        <w:rPr>
          <w:b/>
        </w:rPr>
      </w:pPr>
      <w:r w:rsidRPr="00717CD7">
        <w:rPr>
          <w:b/>
        </w:rPr>
        <w:t xml:space="preserve">w postępowaniu </w:t>
      </w:r>
    </w:p>
    <w:p w14:paraId="66CF4F9E" w14:textId="288AFB77" w:rsidR="00AD1E29" w:rsidRPr="00AD1E29" w:rsidRDefault="00AD1E29" w:rsidP="00AD1E29">
      <w:pPr>
        <w:pStyle w:val="normalnynowy"/>
        <w:spacing w:after="0" w:line="240" w:lineRule="auto"/>
        <w:jc w:val="center"/>
        <w:rPr>
          <w:b/>
        </w:rPr>
      </w:pPr>
      <w:r w:rsidRPr="00AD1E29">
        <w:rPr>
          <w:b/>
        </w:rPr>
        <w:t>Numer sprawy: 2025/W800/WNP-052816</w:t>
      </w:r>
    </w:p>
    <w:p w14:paraId="107A1F58" w14:textId="77777777" w:rsidR="00AD1E29" w:rsidRDefault="00AD1E29" w:rsidP="00AD1E29">
      <w:pPr>
        <w:pStyle w:val="normalnynowy"/>
        <w:spacing w:after="0" w:line="240" w:lineRule="auto"/>
        <w:ind w:left="0"/>
        <w:jc w:val="center"/>
        <w:rPr>
          <w:b/>
        </w:rPr>
      </w:pPr>
      <w:r w:rsidRPr="00AD1E29">
        <w:rPr>
          <w:b/>
        </w:rPr>
        <w:t>Ogłoszenie nr 2025-66030-248734</w:t>
      </w:r>
    </w:p>
    <w:p w14:paraId="10330890" w14:textId="36BD1FCF" w:rsidR="00D10E03" w:rsidRPr="00717CD7" w:rsidRDefault="005F01D9" w:rsidP="00AD1E29">
      <w:pPr>
        <w:pStyle w:val="normalnynowy"/>
        <w:spacing w:after="0" w:line="240" w:lineRule="auto"/>
        <w:ind w:left="0"/>
        <w:jc w:val="center"/>
        <w:rPr>
          <w:b/>
        </w:rPr>
      </w:pPr>
      <w:r w:rsidRPr="00717CD7">
        <w:rPr>
          <w:b/>
        </w:rPr>
        <w:t xml:space="preserve">o zgodności rachunku bankowego z wykazem </w:t>
      </w:r>
    </w:p>
    <w:p w14:paraId="300224E0" w14:textId="3EC11442" w:rsidR="005F01D9" w:rsidRDefault="005F01D9" w:rsidP="00AD1E29">
      <w:pPr>
        <w:pStyle w:val="normalnynowy"/>
        <w:spacing w:after="0" w:line="240" w:lineRule="auto"/>
        <w:ind w:left="0"/>
        <w:jc w:val="center"/>
        <w:rPr>
          <w:b/>
        </w:rPr>
      </w:pPr>
      <w:r w:rsidRPr="00717CD7">
        <w:rPr>
          <w:b/>
        </w:rPr>
        <w:t>prowadzonym na stronie Ministerstwa Finansów</w:t>
      </w:r>
    </w:p>
    <w:p w14:paraId="49AA3A21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FA34FA6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2EC609E3" w14:textId="77777777" w:rsidR="00C201FF" w:rsidRPr="00806FE9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C1B8028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9805CF8" w:rsidR="005F01D9" w:rsidRPr="003369E3" w:rsidRDefault="00C201FF" w:rsidP="00C201FF">
      <w:pPr>
        <w:kinsoku w:val="0"/>
        <w:overflowPunct w:val="0"/>
        <w:spacing w:line="200" w:lineRule="exact"/>
      </w:pPr>
      <w:r w:rsidRPr="00C201FF">
        <w:rPr>
          <w:noProof/>
          <w:sz w:val="16"/>
          <w:szCs w:val="16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5F74251B">
                <wp:simplePos x="0" y="0"/>
                <wp:positionH relativeFrom="page">
                  <wp:posOffset>5372100</wp:posOffset>
                </wp:positionH>
                <wp:positionV relativeFrom="paragraph">
                  <wp:posOffset>46355</wp:posOffset>
                </wp:positionV>
                <wp:extent cx="1243330" cy="123825"/>
                <wp:effectExtent l="0" t="0" r="0" b="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243330" cy="123825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F7A7" id="Freeform 1389" o:spid="_x0000_s1026" style="position:absolute;margin-left:423pt;margin-top:3.65pt;width:97.9pt;height:9.75pt;flip:y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</w:p>
    <w:p w14:paraId="5CB837AB" w14:textId="2E652670" w:rsidR="00B8057E" w:rsidRPr="00C201FF" w:rsidRDefault="00C201FF" w:rsidP="00C201FF">
      <w:pPr>
        <w:pStyle w:val="normalnynowy"/>
        <w:tabs>
          <w:tab w:val="left" w:pos="7260"/>
        </w:tabs>
        <w:spacing w:before="240" w:after="0"/>
        <w:ind w:left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5F01D9" w:rsidRPr="00C201FF">
        <w:rPr>
          <w:sz w:val="16"/>
          <w:szCs w:val="16"/>
        </w:rPr>
        <w:t>(p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 /</w:t>
      </w:r>
      <w:r w:rsidR="005F01D9" w:rsidRPr="00C201FF">
        <w:rPr>
          <w:spacing w:val="-1"/>
          <w:sz w:val="16"/>
          <w:szCs w:val="16"/>
        </w:rPr>
        <w:t xml:space="preserve"> </w:t>
      </w:r>
      <w:r w:rsidR="005F01D9" w:rsidRPr="00C201FF">
        <w:rPr>
          <w:sz w:val="16"/>
          <w:szCs w:val="16"/>
        </w:rPr>
        <w:t>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</w:t>
      </w:r>
      <w:r w:rsidR="005F01D9" w:rsidRPr="00C201FF">
        <w:rPr>
          <w:spacing w:val="-2"/>
          <w:sz w:val="16"/>
          <w:szCs w:val="16"/>
        </w:rPr>
        <w:t>y</w:t>
      </w:r>
      <w:r w:rsidR="005F01D9" w:rsidRPr="00C201FF">
        <w:rPr>
          <w:spacing w:val="1"/>
          <w:position w:val="8"/>
          <w:sz w:val="16"/>
          <w:szCs w:val="16"/>
        </w:rPr>
        <w:t>*</w:t>
      </w:r>
      <w:r w:rsidR="005F01D9" w:rsidRPr="00C201FF">
        <w:rPr>
          <w:sz w:val="16"/>
          <w:szCs w:val="16"/>
        </w:rPr>
        <w:t>)</w:t>
      </w:r>
    </w:p>
    <w:sectPr w:rsidR="00B8057E" w:rsidRPr="00C201FF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2AA701CD" w:rsidR="00995B86" w:rsidRDefault="00995B86" w:rsidP="00C201FF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2A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0BE5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17CD7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73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1E29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1FF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10</cp:revision>
  <cp:lastPrinted>2023-12-06T12:48:00Z</cp:lastPrinted>
  <dcterms:created xsi:type="dcterms:W3CDTF">2024-01-03T06:09:00Z</dcterms:created>
  <dcterms:modified xsi:type="dcterms:W3CDTF">2025-10-14T08:29:00Z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